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4F90D446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3C2764">
        <w:rPr>
          <w:rFonts w:ascii="Garamond" w:hAnsi="Garamond"/>
          <w:sz w:val="24"/>
          <w:szCs w:val="24"/>
        </w:rPr>
        <w:t>4</w:t>
      </w:r>
      <w:r w:rsidR="00560E5B">
        <w:rPr>
          <w:rFonts w:ascii="Garamond" w:hAnsi="Garamond"/>
          <w:sz w:val="24"/>
          <w:szCs w:val="24"/>
        </w:rPr>
        <w:t>7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5B040181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1243A8" w:rsidRPr="001F438D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https://zakazky.zcu.cz/contract_display_5558.html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57E2EFE1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25</w:t>
      </w:r>
      <w:r w:rsidR="005759CC">
        <w:rPr>
          <w:rFonts w:ascii="Garamond" w:hAnsi="Garamond" w:cs="Arial"/>
          <w:b/>
          <w:sz w:val="22"/>
          <w:szCs w:val="22"/>
        </w:rPr>
        <w:t>.10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060BDB">
        <w:rPr>
          <w:rFonts w:ascii="Garamond" w:hAnsi="Garamond" w:cs="Arial"/>
          <w:b/>
          <w:sz w:val="22"/>
          <w:szCs w:val="22"/>
        </w:rPr>
        <w:t>0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  <w:bookmarkStart w:id="4" w:name="_GoBack"/>
      <w:bookmarkEnd w:id="4"/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 xml:space="preserve">technická </w:t>
      </w:r>
      <w:r w:rsidR="001B202E" w:rsidRPr="00F4269B">
        <w:rPr>
          <w:rFonts w:ascii="Garamond" w:hAnsi="Garamond" w:cs="Arial"/>
          <w:sz w:val="22"/>
          <w:szCs w:val="22"/>
        </w:rPr>
        <w:lastRenderedPageBreak/>
        <w:t>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</w:t>
      </w:r>
      <w:r w:rsidRPr="00575D52">
        <w:rPr>
          <w:rFonts w:ascii="Garamond" w:hAnsi="Garamond"/>
          <w:sz w:val="22"/>
          <w:szCs w:val="22"/>
        </w:rPr>
        <w:lastRenderedPageBreak/>
        <w:t xml:space="preserve">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A14A4" w14:textId="77777777" w:rsidR="00153F4B" w:rsidRDefault="00153F4B" w:rsidP="00795AAC">
      <w:r>
        <w:separator/>
      </w:r>
    </w:p>
  </w:endnote>
  <w:endnote w:type="continuationSeparator" w:id="0">
    <w:p w14:paraId="07E3F0B6" w14:textId="77777777" w:rsidR="00153F4B" w:rsidRDefault="00153F4B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039633" w14:textId="77777777" w:rsidR="00153F4B" w:rsidRDefault="00153F4B" w:rsidP="00795AAC">
      <w:r>
        <w:separator/>
      </w:r>
    </w:p>
  </w:footnote>
  <w:footnote w:type="continuationSeparator" w:id="0">
    <w:p w14:paraId="5F16CE0E" w14:textId="77777777" w:rsidR="00153F4B" w:rsidRDefault="00153F4B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558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FuoA+5xzRXOlYXj2tjQXh5y1i16oqinLrMs2qfApvss=</DigestValue>
    </Reference>
    <Reference Type="http://www.w3.org/2000/09/xmldsig#Object" URI="#idOfficeObject">
      <DigestMethod Algorithm="http://www.w3.org/2001/04/xmlenc#sha256"/>
      <DigestValue>m1hFlVopc7m60muqOhJ9a/ZCWbWlWnmWTq0Fwq4GXls=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bmLXUZIKNNHM3PiRzfR+CaOcC2Q2/bSGB1j1ioy43b4=</DigestValue>
    </Reference>
  </SignedInfo>
  <SignatureValue>w/aT3b5tZg1uAHHjNeOBj9FyQSfi+DNV5WbQNhEGGTIDpbEkXlwC0GDJ81ZyArmjHbYEqlNVLHnc
3KSD7AJah7jrSuDxmNYJ5QBm/txDt12xYHdIPqPVWJGxPY4kEoBsGQfAzs4/YnRQJKE41C5QnmS2
3Q2Noz4h7bx8PwYyZ8MKAD8DRGeKNhRrRf7WoZ/1+EVmqFjKaFSSuDNaCnp1SiUpfsXCVsvNVLs+
Ki2glxbKBBTKfqkbwvkS8JITbN/fT2wdbeFSn8zpZqmID/MVOxzvhcm28LCirlgovhWovlN3gbUN
rrOih70/674xVBvXl5QOBM+0TMgLtqU2IUhKbQ==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+FN0egc5Z+POyGpVI/NwszFq5imVpxXGibKP7Vs9yF8=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5LMr+y5A3pHHxe83Rsil7VFfbLmPBMPM50qpcKWkSaA=</DigestValue>
      </Reference>
      <Reference URI="/word/endnotes.xml?ContentType=application/vnd.openxmlformats-officedocument.wordprocessingml.endnotes+xml">
        <DigestMethod Algorithm="http://www.w3.org/2001/04/xmlenc#sha256"/>
        <DigestValue>Js89ImFij1yTnlvReAT24NRLOCfv8I06WRMyU38Y0A0=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22GutFGDJ1tsVTyEL6MFKykYpNpYA1sqxECi5jGns+w=</DigestValue>
      </Reference>
      <Reference URI="/word/footnotes.xml?ContentType=application/vnd.openxmlformats-officedocument.wordprocessingml.footnotes+xml">
        <DigestMethod Algorithm="http://www.w3.org/2001/04/xmlenc#sha256"/>
        <DigestValue>PZQ8zvPuPw25uMWG0FrlaZDMX5xz5WCkmthP4P2e9ac=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CLlo/Trx3TK0KlEGVQHgYDiDikAkR4XVJdHFRhk+8do=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2022-10-12T06:07:33Z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16.0.10390/14</OfficeVersion>
          <ApplicationVersion>16.0.10390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2022-10-12T06:07:33Z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19</cp:revision>
  <cp:lastPrinted>2018-08-08T13:48:00Z</cp:lastPrinted>
  <dcterms:created xsi:type="dcterms:W3CDTF">2022-05-19T08:18:00Z</dcterms:created>
  <dcterms:modified xsi:type="dcterms:W3CDTF">2022-10-12T06:07:00Z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